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2BAC3" w14:textId="40522A84" w:rsidR="00323763" w:rsidRPr="00017584" w:rsidRDefault="00984EC5" w:rsidP="00B845E1">
      <w:pPr>
        <w:pStyle w:val="Nagwek2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 w:rsidRPr="00017584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CE5C06" w:rsidRPr="00017584">
        <w:rPr>
          <w:rFonts w:ascii="Arial" w:hAnsi="Arial" w:cs="Arial"/>
          <w:b/>
          <w:sz w:val="24"/>
          <w:szCs w:val="24"/>
          <w:u w:val="single"/>
        </w:rPr>
        <w:t>1</w:t>
      </w:r>
      <w:r w:rsidR="00323763" w:rsidRPr="00017584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Pr="00017584">
        <w:rPr>
          <w:rFonts w:ascii="Arial" w:hAnsi="Arial" w:cs="Arial"/>
          <w:b/>
          <w:sz w:val="24"/>
          <w:szCs w:val="24"/>
          <w:u w:val="single"/>
        </w:rPr>
        <w:t>WZ</w:t>
      </w:r>
    </w:p>
    <w:p w14:paraId="1F5624B8" w14:textId="77777777" w:rsidR="004C3ABE" w:rsidRPr="00B845E1" w:rsidRDefault="004C3ABE" w:rsidP="004C3ABE">
      <w:pPr>
        <w:rPr>
          <w:sz w:val="22"/>
          <w:szCs w:val="22"/>
        </w:rPr>
      </w:pPr>
    </w:p>
    <w:p w14:paraId="7DB3A6A0" w14:textId="7C15BAAA" w:rsidR="00977DA5" w:rsidRPr="00B845E1" w:rsidRDefault="004C3ABE">
      <w:pPr>
        <w:pStyle w:val="Nagwek2"/>
        <w:rPr>
          <w:rFonts w:ascii="Arial" w:hAnsi="Arial" w:cs="Arial"/>
          <w:b/>
          <w:sz w:val="22"/>
          <w:szCs w:val="22"/>
        </w:rPr>
      </w:pPr>
      <w:r w:rsidRPr="00B845E1">
        <w:rPr>
          <w:rFonts w:ascii="Arial" w:hAnsi="Arial" w:cs="Arial"/>
          <w:b/>
          <w:sz w:val="22"/>
          <w:szCs w:val="22"/>
        </w:rPr>
        <w:t>Dane i nazwa Wykonawcy: ……………………………………………………………………………………</w:t>
      </w:r>
    </w:p>
    <w:p w14:paraId="47E47EE5" w14:textId="77777777" w:rsidR="004C3ABE" w:rsidRPr="004C3ABE" w:rsidRDefault="004C3ABE" w:rsidP="004C3ABE"/>
    <w:p w14:paraId="1F6E10A7" w14:textId="1F55A9C7" w:rsidR="00977DA5" w:rsidRPr="00B845E1" w:rsidRDefault="005B2E08" w:rsidP="00866C94">
      <w:pPr>
        <w:pStyle w:val="Nagwek2"/>
        <w:rPr>
          <w:rFonts w:ascii="Arial" w:hAnsi="Arial" w:cs="Arial"/>
          <w:b/>
          <w:sz w:val="24"/>
          <w:szCs w:val="24"/>
          <w:u w:val="single"/>
        </w:rPr>
      </w:pPr>
      <w:r w:rsidRPr="00B845E1">
        <w:rPr>
          <w:rFonts w:ascii="Arial" w:hAnsi="Arial" w:cs="Arial"/>
          <w:b/>
          <w:sz w:val="24"/>
          <w:szCs w:val="24"/>
        </w:rPr>
        <w:t xml:space="preserve">FORMULARZ </w:t>
      </w:r>
      <w:r w:rsidR="00764CF7" w:rsidRPr="00B845E1">
        <w:rPr>
          <w:rFonts w:ascii="Arial" w:hAnsi="Arial" w:cs="Arial"/>
          <w:b/>
          <w:sz w:val="24"/>
          <w:szCs w:val="24"/>
        </w:rPr>
        <w:t>OFERTOWY</w:t>
      </w:r>
      <w:r w:rsidR="00E13177" w:rsidRPr="00B845E1">
        <w:rPr>
          <w:rFonts w:ascii="Arial" w:hAnsi="Arial" w:cs="Arial"/>
          <w:b/>
          <w:sz w:val="24"/>
          <w:szCs w:val="24"/>
        </w:rPr>
        <w:t xml:space="preserve"> </w:t>
      </w:r>
    </w:p>
    <w:p w14:paraId="5C818858" w14:textId="77777777" w:rsidR="00764CF7" w:rsidRPr="00AE63E5" w:rsidRDefault="00764CF7" w:rsidP="00461140">
      <w:pPr>
        <w:jc w:val="both"/>
        <w:rPr>
          <w:rFonts w:ascii="Arial" w:hAnsi="Arial" w:cs="Arial"/>
        </w:rPr>
      </w:pPr>
    </w:p>
    <w:p w14:paraId="6BE5A356" w14:textId="24C2E8B3" w:rsidR="0086221B" w:rsidRPr="00B845E1" w:rsidRDefault="005246BC" w:rsidP="00B845E1">
      <w:pPr>
        <w:jc w:val="center"/>
        <w:rPr>
          <w:rFonts w:ascii="Arial" w:hAnsi="Arial" w:cs="Arial"/>
          <w:b/>
          <w:noProof/>
          <w:sz w:val="20"/>
          <w:lang w:eastAsia="pl-PL"/>
        </w:rPr>
      </w:pPr>
      <w:r w:rsidRPr="00FB7AB4">
        <w:rPr>
          <w:rFonts w:ascii="Arial" w:hAnsi="Arial" w:cs="Arial"/>
          <w:sz w:val="20"/>
        </w:rPr>
        <w:t>przystępując do postępowania o udzielenie zamówienia publicznego</w:t>
      </w:r>
      <w:r w:rsidR="00E13177">
        <w:rPr>
          <w:rFonts w:ascii="Arial" w:hAnsi="Arial" w:cs="Arial"/>
          <w:sz w:val="20"/>
        </w:rPr>
        <w:t xml:space="preserve"> w trybie</w:t>
      </w:r>
      <w:r w:rsidR="00E13177" w:rsidRPr="00E13177">
        <w:rPr>
          <w:rFonts w:ascii="Arial" w:hAnsi="Arial" w:cs="Arial"/>
          <w:sz w:val="20"/>
        </w:rPr>
        <w:t xml:space="preserve"> </w:t>
      </w:r>
      <w:r w:rsidR="00E13177" w:rsidRPr="0092178F">
        <w:rPr>
          <w:rFonts w:ascii="Arial" w:hAnsi="Arial" w:cs="Arial"/>
          <w:sz w:val="20"/>
        </w:rPr>
        <w:t>podstawowy</w:t>
      </w:r>
      <w:r w:rsidR="00E13177">
        <w:rPr>
          <w:rFonts w:ascii="Arial" w:hAnsi="Arial" w:cs="Arial"/>
          <w:sz w:val="20"/>
        </w:rPr>
        <w:t xml:space="preserve">m  z możliwością </w:t>
      </w:r>
      <w:r w:rsidR="00E13177" w:rsidRPr="001F15C1">
        <w:rPr>
          <w:rFonts w:ascii="Arial" w:hAnsi="Arial" w:cs="Arial"/>
          <w:sz w:val="20"/>
        </w:rPr>
        <w:t>przeprowadze</w:t>
      </w:r>
      <w:r w:rsidR="00E13177">
        <w:rPr>
          <w:rFonts w:ascii="Arial" w:hAnsi="Arial" w:cs="Arial"/>
          <w:sz w:val="20"/>
        </w:rPr>
        <w:t>nia negocjacji</w:t>
      </w:r>
      <w:r w:rsidRPr="00FB7AB4">
        <w:rPr>
          <w:rFonts w:ascii="Arial" w:hAnsi="Arial" w:cs="Arial"/>
          <w:sz w:val="20"/>
        </w:rPr>
        <w:t xml:space="preserve"> </w:t>
      </w:r>
      <w:r w:rsidR="00461140" w:rsidRPr="00CF0A6C">
        <w:rPr>
          <w:rFonts w:ascii="Arial" w:hAnsi="Arial" w:cs="Arial"/>
          <w:sz w:val="20"/>
          <w:shd w:val="clear" w:color="auto" w:fill="FFFFFF" w:themeFill="background1"/>
        </w:rPr>
        <w:t>na</w:t>
      </w:r>
      <w:r w:rsidR="005E5903" w:rsidRPr="00CF0A6C">
        <w:rPr>
          <w:rFonts w:ascii="Arial" w:hAnsi="Arial" w:cs="Arial"/>
          <w:sz w:val="20"/>
          <w:shd w:val="clear" w:color="auto" w:fill="FFFFFF" w:themeFill="background1"/>
        </w:rPr>
        <w:t xml:space="preserve"> </w:t>
      </w:r>
      <w:r w:rsidRPr="00CE5C06">
        <w:rPr>
          <w:rFonts w:ascii="Arial" w:hAnsi="Arial" w:cs="Arial"/>
          <w:sz w:val="20"/>
          <w:shd w:val="clear" w:color="auto" w:fill="FFFFFF" w:themeFill="background1"/>
        </w:rPr>
        <w:t>„</w:t>
      </w:r>
      <w:r w:rsidR="00B845E1" w:rsidRPr="00B845E1">
        <w:rPr>
          <w:rFonts w:ascii="Arial" w:hAnsi="Arial" w:cs="Arial"/>
          <w:b/>
          <w:noProof/>
          <w:sz w:val="20"/>
          <w:lang w:eastAsia="pl-PL"/>
        </w:rPr>
        <w:t>Rewitalizacja terenu wraz z usunięciem drzew w kompleksie wojskowym w Grudziądzu przy ul. Hallera</w:t>
      </w:r>
      <w:r w:rsidR="00E52079" w:rsidRPr="00CF0A6C">
        <w:rPr>
          <w:rFonts w:ascii="Arial" w:hAnsi="Arial" w:cs="Arial"/>
          <w:b/>
          <w:bCs/>
          <w:sz w:val="20"/>
          <w:shd w:val="clear" w:color="auto" w:fill="FFFFFF" w:themeFill="background1"/>
        </w:rPr>
        <w:t>”</w:t>
      </w:r>
      <w:r w:rsidR="000821AD" w:rsidRPr="00CF0A6C">
        <w:rPr>
          <w:rFonts w:ascii="Arial" w:hAnsi="Arial" w:cs="Arial"/>
          <w:b/>
          <w:bCs/>
          <w:sz w:val="20"/>
        </w:rPr>
        <w:t xml:space="preserve"> </w:t>
      </w:r>
      <w:r w:rsidR="00B845E1">
        <w:rPr>
          <w:rFonts w:ascii="Arial" w:hAnsi="Arial" w:cs="Arial"/>
          <w:b/>
          <w:bCs/>
          <w:sz w:val="20"/>
        </w:rPr>
        <w:t>90</w:t>
      </w:r>
      <w:r w:rsidR="00B37E78">
        <w:rPr>
          <w:rFonts w:ascii="Arial" w:hAnsi="Arial" w:cs="Arial"/>
          <w:b/>
          <w:bCs/>
          <w:sz w:val="20"/>
        </w:rPr>
        <w:t>/2025</w:t>
      </w:r>
      <w:r w:rsidR="00CF0A6C">
        <w:rPr>
          <w:rFonts w:ascii="Arial" w:hAnsi="Arial" w:cs="Arial"/>
          <w:b/>
          <w:bCs/>
          <w:sz w:val="20"/>
        </w:rPr>
        <w:t xml:space="preserve"> </w:t>
      </w:r>
      <w:r w:rsidRPr="00FB7AB4">
        <w:rPr>
          <w:rFonts w:ascii="Arial" w:hAnsi="Arial" w:cs="Arial"/>
          <w:sz w:val="20"/>
        </w:rPr>
        <w:t xml:space="preserve">po  zapoznaniu  się  z  opisem  </w:t>
      </w:r>
      <w:r w:rsidR="00B845E1" w:rsidRPr="00FB7AB4">
        <w:rPr>
          <w:rFonts w:ascii="Arial" w:hAnsi="Arial" w:cs="Arial"/>
          <w:sz w:val="20"/>
        </w:rPr>
        <w:t>przedmiotu</w:t>
      </w:r>
      <w:r w:rsidRPr="00FB7AB4">
        <w:rPr>
          <w:rFonts w:ascii="Arial" w:hAnsi="Arial" w:cs="Arial"/>
          <w:sz w:val="20"/>
        </w:rPr>
        <w:t xml:space="preserve"> zamówienia </w:t>
      </w:r>
      <w:r w:rsidR="00CE5C06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 xml:space="preserve">i uwarunkowaniami zawartymi w SWZ oraz </w:t>
      </w:r>
      <w:r w:rsidR="00CC6AEB">
        <w:rPr>
          <w:rFonts w:ascii="Arial" w:hAnsi="Arial" w:cs="Arial"/>
          <w:sz w:val="20"/>
        </w:rPr>
        <w:t xml:space="preserve">projektowanych </w:t>
      </w:r>
      <w:r w:rsidR="00BA585B">
        <w:rPr>
          <w:rFonts w:ascii="Arial" w:hAnsi="Arial" w:cs="Arial"/>
          <w:sz w:val="20"/>
        </w:rPr>
        <w:t>postanowieniach</w:t>
      </w:r>
      <w:r w:rsidR="00764CF7" w:rsidRPr="00FB7AB4">
        <w:rPr>
          <w:rFonts w:ascii="Arial" w:hAnsi="Arial" w:cs="Arial"/>
          <w:sz w:val="20"/>
        </w:rPr>
        <w:t xml:space="preserve"> umowy </w:t>
      </w:r>
      <w:r w:rsidRPr="00FB7AB4">
        <w:rPr>
          <w:rFonts w:ascii="Arial" w:hAnsi="Arial" w:cs="Arial"/>
          <w:sz w:val="20"/>
        </w:rPr>
        <w:t xml:space="preserve">oferuję wykonanie zamówienia po następujących cenach zgodnie ze sposobem </w:t>
      </w:r>
      <w:r w:rsidR="00CE5C06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14:paraId="17F75F9F" w14:textId="081C1987" w:rsidR="0086221B" w:rsidRDefault="0086221B" w:rsidP="0086221B">
      <w:pPr>
        <w:rPr>
          <w:rFonts w:ascii="Arial" w:hAnsi="Arial" w:cs="Arial"/>
          <w:sz w:val="10"/>
          <w:szCs w:val="10"/>
        </w:rPr>
      </w:pPr>
    </w:p>
    <w:tbl>
      <w:tblPr>
        <w:tblW w:w="139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545"/>
        <w:gridCol w:w="992"/>
        <w:gridCol w:w="850"/>
        <w:gridCol w:w="1701"/>
        <w:gridCol w:w="1843"/>
        <w:gridCol w:w="1498"/>
        <w:gridCol w:w="1561"/>
        <w:gridCol w:w="1274"/>
      </w:tblGrid>
      <w:tr w:rsidR="00B845E1" w:rsidRPr="00017584" w14:paraId="00048A42" w14:textId="77777777" w:rsidTr="00017584">
        <w:trPr>
          <w:trHeight w:val="1417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16B6285F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5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5377C42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1CA6CF37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JM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6681F49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385171A" w14:textId="1CDBFBCE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Cena jednostkowa netto w PLN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613A9B8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sz w:val="20"/>
              </w:rPr>
            </w:pPr>
            <w:r w:rsidRPr="00017584">
              <w:rPr>
                <w:rFonts w:ascii="Arial" w:hAnsi="Arial" w:cs="Arial"/>
                <w:sz w:val="20"/>
              </w:rPr>
              <w:t>Wartość netto w PLN</w:t>
            </w:r>
            <w:r w:rsidRPr="00017584">
              <w:rPr>
                <w:rFonts w:ascii="Arial" w:hAnsi="Arial" w:cs="Arial"/>
                <w:sz w:val="20"/>
              </w:rPr>
              <w:br/>
              <w:t>/ilość x cena</w:t>
            </w:r>
          </w:p>
          <w:p w14:paraId="7B62DAE5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sz w:val="20"/>
              </w:rPr>
            </w:pPr>
            <w:r w:rsidRPr="00017584">
              <w:rPr>
                <w:rFonts w:ascii="Arial" w:hAnsi="Arial" w:cs="Arial"/>
                <w:sz w:val="20"/>
              </w:rPr>
              <w:t xml:space="preserve"> jedn. netto/</w:t>
            </w:r>
          </w:p>
          <w:p w14:paraId="1A748857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sz w:val="20"/>
              </w:rPr>
            </w:pPr>
          </w:p>
          <w:p w14:paraId="378EBBE5" w14:textId="54ECC785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sz w:val="20"/>
              </w:rPr>
              <w:t>kolumna nr 3 x kolumnę nr 4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9CB18C1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Vat w % 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14CD8D8D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sz w:val="20"/>
              </w:rPr>
            </w:pPr>
            <w:r w:rsidRPr="00017584">
              <w:rPr>
                <w:rFonts w:ascii="Arial" w:hAnsi="Arial" w:cs="Arial"/>
                <w:sz w:val="20"/>
              </w:rPr>
              <w:t xml:space="preserve">Cena  całkowita </w:t>
            </w:r>
            <w:r w:rsidRPr="00017584">
              <w:rPr>
                <w:rFonts w:ascii="Arial" w:hAnsi="Arial" w:cs="Arial"/>
                <w:sz w:val="20"/>
              </w:rPr>
              <w:br/>
              <w:t>ze wszelkimi jej składowymi</w:t>
            </w:r>
            <w:r w:rsidRPr="00017584">
              <w:rPr>
                <w:rFonts w:ascii="Arial" w:hAnsi="Arial" w:cs="Arial"/>
                <w:sz w:val="20"/>
              </w:rPr>
              <w:br/>
              <w:t>w tym z VAT</w:t>
            </w:r>
            <w:r w:rsidRPr="00017584">
              <w:rPr>
                <w:rFonts w:ascii="Arial" w:hAnsi="Arial" w:cs="Arial"/>
                <w:sz w:val="20"/>
              </w:rPr>
              <w:br/>
              <w:t>/wartość netto + stawka VAT/</w:t>
            </w:r>
          </w:p>
          <w:p w14:paraId="2CBC2168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sz w:val="20"/>
              </w:rPr>
            </w:pPr>
          </w:p>
          <w:p w14:paraId="29CEDD17" w14:textId="37271906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sz w:val="20"/>
              </w:rPr>
              <w:t>suma kolumny nr 5 i 6</w:t>
            </w:r>
          </w:p>
        </w:tc>
      </w:tr>
      <w:tr w:rsidR="00B845E1" w:rsidRPr="00017584" w14:paraId="308C919A" w14:textId="77777777" w:rsidTr="00B845E1">
        <w:trPr>
          <w:trHeight w:val="222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9E453" w14:textId="5149F25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35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32F8" w14:textId="4360A68D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546BC" w14:textId="1F2AA4B1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770B1" w14:textId="1BBC8DF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FA55" w14:textId="0E7A1003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28C62" w14:textId="4E1CEB62" w:rsidR="00B845E1" w:rsidRPr="00017584" w:rsidRDefault="00B845E1" w:rsidP="00B845E1">
            <w:pPr>
              <w:jc w:val="center"/>
              <w:rPr>
                <w:rFonts w:ascii="Arial" w:hAnsi="Arial" w:cs="Arial"/>
                <w:sz w:val="20"/>
              </w:rPr>
            </w:pPr>
            <w:r w:rsidRPr="0001758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6F08" w14:textId="0CCD928E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B0612B" w14:textId="42BB3E66" w:rsidR="00B845E1" w:rsidRPr="00017584" w:rsidRDefault="00B845E1" w:rsidP="00B845E1">
            <w:pPr>
              <w:jc w:val="center"/>
              <w:rPr>
                <w:rFonts w:ascii="Arial" w:hAnsi="Arial" w:cs="Arial"/>
                <w:sz w:val="20"/>
              </w:rPr>
            </w:pPr>
            <w:r w:rsidRPr="00017584">
              <w:rPr>
                <w:rFonts w:ascii="Arial" w:hAnsi="Arial" w:cs="Arial"/>
                <w:sz w:val="20"/>
              </w:rPr>
              <w:t>7</w:t>
            </w:r>
          </w:p>
        </w:tc>
      </w:tr>
      <w:tr w:rsidR="00B845E1" w:rsidRPr="00017584" w14:paraId="583DFD20" w14:textId="77777777" w:rsidTr="00B845E1">
        <w:trPr>
          <w:trHeight w:val="54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C3B8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1.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3719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wycinka drzew z frezowaniem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385D5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22EB9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   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29BA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89916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5DCFF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125396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1C1428" w14:textId="420A1D49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</w:tr>
      <w:tr w:rsidR="00B845E1" w:rsidRPr="00017584" w14:paraId="65E3D504" w14:textId="77777777" w:rsidTr="00B845E1">
        <w:trPr>
          <w:trHeight w:val="86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4901C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2.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7A0E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nasadzenie 22 sadzonek roślin                         z gatunku tawuła japońska </w:t>
            </w:r>
            <w:proofErr w:type="spellStart"/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Golden</w:t>
            </w:r>
            <w:proofErr w:type="spellEnd"/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Princess</w:t>
            </w:r>
            <w:proofErr w:type="spellEnd"/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5CE8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4E062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   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100F8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EFD31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40522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A29C7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05DC5D" w14:textId="6F1D61B4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</w:tr>
      <w:tr w:rsidR="00B845E1" w:rsidRPr="00017584" w14:paraId="1FA7FAE8" w14:textId="77777777" w:rsidTr="00B845E1">
        <w:trPr>
          <w:trHeight w:val="61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FF6C2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3.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576E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zerwanie istniejącej darni, odchwaszczenie terenu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E09E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DD614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  2443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9E72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6BCF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DA95C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536E6EA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16FB00" w14:textId="3361AD02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</w:tr>
      <w:tr w:rsidR="00B845E1" w:rsidRPr="00017584" w14:paraId="5399E373" w14:textId="77777777" w:rsidTr="00B845E1">
        <w:trPr>
          <w:trHeight w:val="61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149D6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4. 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4904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montaż siatki na krety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01A16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      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58CBD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2443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52B32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CC72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DFC7F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2622CB2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3C47C2" w14:textId="664579E5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</w:tr>
      <w:tr w:rsidR="00B845E1" w:rsidRPr="00017584" w14:paraId="2BF5633F" w14:textId="77777777" w:rsidTr="00B845E1">
        <w:trPr>
          <w:trHeight w:val="61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783ED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5. 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EA13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nawiezienie ziemi, wyrównanie, wałowanie terenu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C9F9D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     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4132B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2443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16E2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ADA22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F11C1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0F982AE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491D49" w14:textId="5B596EB8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</w:tr>
      <w:tr w:rsidR="00B845E1" w:rsidRPr="00017584" w14:paraId="14C10DBF" w14:textId="77777777" w:rsidTr="00B845E1">
        <w:trPr>
          <w:trHeight w:val="61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D26AC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6. 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9CEE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wysiew trawy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E2776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      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C9AE7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2443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833C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5D40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852E4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281DA97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0CB39" w14:textId="4F170E06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</w:tr>
      <w:tr w:rsidR="00B845E1" w:rsidRPr="00017584" w14:paraId="16B261B2" w14:textId="77777777" w:rsidTr="00B845E1">
        <w:trPr>
          <w:trHeight w:val="61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092A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7. 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739D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pozostałe prace tj. uporządkowanie terenu, podlewanie, wywiezienie starej darni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D2254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     szt.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AD79F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E9FD7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6D3F9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BB45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6498321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93084E" w14:textId="0AABA79A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</w:tr>
      <w:tr w:rsidR="00B845E1" w:rsidRPr="00017584" w14:paraId="3C1D3540" w14:textId="77777777" w:rsidTr="00017584">
        <w:trPr>
          <w:trHeight w:val="315"/>
          <w:jc w:val="center"/>
        </w:trPr>
        <w:tc>
          <w:tcPr>
            <w:tcW w:w="77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AF1DD" w:themeFill="accent3" w:themeFillTint="33"/>
            <w:noWrap/>
            <w:vAlign w:val="bottom"/>
            <w:hideMark/>
          </w:tcPr>
          <w:p w14:paraId="545A9678" w14:textId="79DE14E2" w:rsidR="00B845E1" w:rsidRPr="00017584" w:rsidRDefault="00017584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lang w:eastAsia="pl-PL"/>
              </w:rPr>
              <w:t>Całkowita wartość oferty: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24B6B43" w14:textId="77777777" w:rsidR="00B845E1" w:rsidRPr="00017584" w:rsidRDefault="00B845E1" w:rsidP="00B845E1">
            <w:pPr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5EB1E0" w14:textId="1DBDED9D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017584">
              <w:rPr>
                <w:rFonts w:ascii="Arial" w:hAnsi="Arial" w:cs="Arial"/>
                <w:color w:val="000000"/>
                <w:sz w:val="20"/>
                <w:lang w:eastAsia="pl-PL"/>
              </w:rPr>
              <w:t>x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8E35D5C" w14:textId="77777777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DA8B42" w14:textId="7D386E10" w:rsidR="00B845E1" w:rsidRPr="00017584" w:rsidRDefault="00B845E1" w:rsidP="00B845E1">
            <w:pPr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</w:p>
        </w:tc>
      </w:tr>
    </w:tbl>
    <w:p w14:paraId="390BFD73" w14:textId="6465E25B" w:rsidR="00977DA5" w:rsidRPr="0086221B" w:rsidRDefault="00977DA5" w:rsidP="0086221B">
      <w:pPr>
        <w:tabs>
          <w:tab w:val="left" w:pos="7027"/>
        </w:tabs>
        <w:rPr>
          <w:rFonts w:ascii="Arial" w:hAnsi="Arial" w:cs="Arial"/>
          <w:sz w:val="10"/>
          <w:szCs w:val="10"/>
        </w:rPr>
      </w:pPr>
    </w:p>
    <w:sectPr w:rsidR="00977DA5" w:rsidRPr="0086221B" w:rsidSect="00B717B7">
      <w:footerReference w:type="default" r:id="rId10"/>
      <w:footnotePr>
        <w:pos w:val="beneathText"/>
      </w:footnotePr>
      <w:pgSz w:w="16837" w:h="11905" w:orient="landscape"/>
      <w:pgMar w:top="1276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E6F8F" w14:textId="77777777" w:rsidR="00E23D2D" w:rsidRDefault="00E23D2D">
      <w:r>
        <w:separator/>
      </w:r>
    </w:p>
  </w:endnote>
  <w:endnote w:type="continuationSeparator" w:id="0">
    <w:p w14:paraId="676AA3ED" w14:textId="77777777"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6467" w14:textId="7FE3E73E" w:rsidR="00A93C31" w:rsidRDefault="00A93C31">
    <w:pPr>
      <w:pStyle w:val="Stopka"/>
    </w:pPr>
    <w:r>
      <w:t>SPRAWA 90/2025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FFC31" w14:textId="77777777" w:rsidR="00E23D2D" w:rsidRDefault="00E23D2D">
      <w:r>
        <w:separator/>
      </w:r>
    </w:p>
  </w:footnote>
  <w:footnote w:type="continuationSeparator" w:id="0">
    <w:p w14:paraId="753A97CC" w14:textId="77777777"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482214">
    <w:abstractNumId w:val="0"/>
  </w:num>
  <w:num w:numId="2" w16cid:durableId="1072044585">
    <w:abstractNumId w:val="1"/>
  </w:num>
  <w:num w:numId="3" w16cid:durableId="25719132">
    <w:abstractNumId w:val="2"/>
  </w:num>
  <w:num w:numId="4" w16cid:durableId="1909150213">
    <w:abstractNumId w:val="4"/>
  </w:num>
  <w:num w:numId="5" w16cid:durableId="200948345">
    <w:abstractNumId w:val="6"/>
  </w:num>
  <w:num w:numId="6" w16cid:durableId="1844127793">
    <w:abstractNumId w:val="8"/>
  </w:num>
  <w:num w:numId="7" w16cid:durableId="1564412497">
    <w:abstractNumId w:val="3"/>
  </w:num>
  <w:num w:numId="8" w16cid:durableId="1880582722">
    <w:abstractNumId w:val="5"/>
  </w:num>
  <w:num w:numId="9" w16cid:durableId="1199051842">
    <w:abstractNumId w:val="7"/>
  </w:num>
  <w:num w:numId="10" w16cid:durableId="10859547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01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EEB"/>
    <w:rsid w:val="00000427"/>
    <w:rsid w:val="00004A61"/>
    <w:rsid w:val="00017584"/>
    <w:rsid w:val="00033B8A"/>
    <w:rsid w:val="00054157"/>
    <w:rsid w:val="0007598E"/>
    <w:rsid w:val="000821AD"/>
    <w:rsid w:val="00082640"/>
    <w:rsid w:val="000A4531"/>
    <w:rsid w:val="000B147D"/>
    <w:rsid w:val="000E3DFE"/>
    <w:rsid w:val="000F12BD"/>
    <w:rsid w:val="000F51FA"/>
    <w:rsid w:val="00104F45"/>
    <w:rsid w:val="0012201C"/>
    <w:rsid w:val="00147A37"/>
    <w:rsid w:val="00157A55"/>
    <w:rsid w:val="001715ED"/>
    <w:rsid w:val="001823C7"/>
    <w:rsid w:val="001F0D55"/>
    <w:rsid w:val="001F3913"/>
    <w:rsid w:val="00201FE6"/>
    <w:rsid w:val="002049F3"/>
    <w:rsid w:val="002130FC"/>
    <w:rsid w:val="00251225"/>
    <w:rsid w:val="0025513A"/>
    <w:rsid w:val="00265307"/>
    <w:rsid w:val="0026727E"/>
    <w:rsid w:val="00267D59"/>
    <w:rsid w:val="002737EF"/>
    <w:rsid w:val="002745B3"/>
    <w:rsid w:val="00274E14"/>
    <w:rsid w:val="0029070F"/>
    <w:rsid w:val="00295ACD"/>
    <w:rsid w:val="002A10A9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41342"/>
    <w:rsid w:val="00376440"/>
    <w:rsid w:val="003875FA"/>
    <w:rsid w:val="003B7FFA"/>
    <w:rsid w:val="003C0F78"/>
    <w:rsid w:val="003C47D0"/>
    <w:rsid w:val="003E7BF3"/>
    <w:rsid w:val="0040077B"/>
    <w:rsid w:val="00403525"/>
    <w:rsid w:val="004129F0"/>
    <w:rsid w:val="0041503D"/>
    <w:rsid w:val="0043346C"/>
    <w:rsid w:val="00443ACB"/>
    <w:rsid w:val="0045729A"/>
    <w:rsid w:val="00461140"/>
    <w:rsid w:val="00467888"/>
    <w:rsid w:val="004B5781"/>
    <w:rsid w:val="004C390C"/>
    <w:rsid w:val="004C3ABE"/>
    <w:rsid w:val="004D425B"/>
    <w:rsid w:val="004D5CDA"/>
    <w:rsid w:val="00515957"/>
    <w:rsid w:val="005166E6"/>
    <w:rsid w:val="00517010"/>
    <w:rsid w:val="005246BC"/>
    <w:rsid w:val="00553AB1"/>
    <w:rsid w:val="0055565A"/>
    <w:rsid w:val="00565F03"/>
    <w:rsid w:val="005738C8"/>
    <w:rsid w:val="00583BC3"/>
    <w:rsid w:val="00587956"/>
    <w:rsid w:val="005920BC"/>
    <w:rsid w:val="005953B8"/>
    <w:rsid w:val="005A1676"/>
    <w:rsid w:val="005A58EF"/>
    <w:rsid w:val="005B2E08"/>
    <w:rsid w:val="005C3C50"/>
    <w:rsid w:val="005D1500"/>
    <w:rsid w:val="005D346E"/>
    <w:rsid w:val="005D4919"/>
    <w:rsid w:val="005E5903"/>
    <w:rsid w:val="005F49F1"/>
    <w:rsid w:val="005F553E"/>
    <w:rsid w:val="00610994"/>
    <w:rsid w:val="006423DD"/>
    <w:rsid w:val="006434BE"/>
    <w:rsid w:val="00644B91"/>
    <w:rsid w:val="006511EB"/>
    <w:rsid w:val="00692D02"/>
    <w:rsid w:val="006B1010"/>
    <w:rsid w:val="006C2E12"/>
    <w:rsid w:val="006D5797"/>
    <w:rsid w:val="006E01EE"/>
    <w:rsid w:val="006E244A"/>
    <w:rsid w:val="006F3BB4"/>
    <w:rsid w:val="00702B5E"/>
    <w:rsid w:val="007140FD"/>
    <w:rsid w:val="00743A24"/>
    <w:rsid w:val="0076067C"/>
    <w:rsid w:val="00764CF7"/>
    <w:rsid w:val="0077184C"/>
    <w:rsid w:val="00776E73"/>
    <w:rsid w:val="007A1422"/>
    <w:rsid w:val="007A4EDD"/>
    <w:rsid w:val="007D3529"/>
    <w:rsid w:val="007D5E64"/>
    <w:rsid w:val="007D7683"/>
    <w:rsid w:val="007D77C6"/>
    <w:rsid w:val="007E0956"/>
    <w:rsid w:val="00805693"/>
    <w:rsid w:val="008241BE"/>
    <w:rsid w:val="008328CD"/>
    <w:rsid w:val="00834BE0"/>
    <w:rsid w:val="0085161F"/>
    <w:rsid w:val="0086221B"/>
    <w:rsid w:val="00866C94"/>
    <w:rsid w:val="0087755A"/>
    <w:rsid w:val="0088305E"/>
    <w:rsid w:val="00893C1D"/>
    <w:rsid w:val="008B007D"/>
    <w:rsid w:val="008C2AAD"/>
    <w:rsid w:val="008C350F"/>
    <w:rsid w:val="008E3AD0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9F24B1"/>
    <w:rsid w:val="00A06E0B"/>
    <w:rsid w:val="00A31818"/>
    <w:rsid w:val="00A41EA9"/>
    <w:rsid w:val="00A90FEA"/>
    <w:rsid w:val="00A916FC"/>
    <w:rsid w:val="00A93C31"/>
    <w:rsid w:val="00AA6D78"/>
    <w:rsid w:val="00AA7488"/>
    <w:rsid w:val="00AD2882"/>
    <w:rsid w:val="00AD2A9D"/>
    <w:rsid w:val="00AE0554"/>
    <w:rsid w:val="00AE1E96"/>
    <w:rsid w:val="00AE32B3"/>
    <w:rsid w:val="00AE63E5"/>
    <w:rsid w:val="00AF0EB5"/>
    <w:rsid w:val="00B0423B"/>
    <w:rsid w:val="00B07417"/>
    <w:rsid w:val="00B361BE"/>
    <w:rsid w:val="00B37E78"/>
    <w:rsid w:val="00B4006E"/>
    <w:rsid w:val="00B54B9B"/>
    <w:rsid w:val="00B63366"/>
    <w:rsid w:val="00B717B7"/>
    <w:rsid w:val="00B845E1"/>
    <w:rsid w:val="00BA4CB9"/>
    <w:rsid w:val="00BA585B"/>
    <w:rsid w:val="00BA5C4D"/>
    <w:rsid w:val="00BC0BE5"/>
    <w:rsid w:val="00BE5A40"/>
    <w:rsid w:val="00BF75D2"/>
    <w:rsid w:val="00C24FC2"/>
    <w:rsid w:val="00C34B43"/>
    <w:rsid w:val="00C5359F"/>
    <w:rsid w:val="00C60E4B"/>
    <w:rsid w:val="00CA4D41"/>
    <w:rsid w:val="00CB2980"/>
    <w:rsid w:val="00CB2A17"/>
    <w:rsid w:val="00CC6AEB"/>
    <w:rsid w:val="00CD4D59"/>
    <w:rsid w:val="00CE3BD7"/>
    <w:rsid w:val="00CE5C06"/>
    <w:rsid w:val="00CF0755"/>
    <w:rsid w:val="00CF0A6C"/>
    <w:rsid w:val="00D24233"/>
    <w:rsid w:val="00D278B1"/>
    <w:rsid w:val="00D377E2"/>
    <w:rsid w:val="00D406AB"/>
    <w:rsid w:val="00D45D5F"/>
    <w:rsid w:val="00D60411"/>
    <w:rsid w:val="00D611CC"/>
    <w:rsid w:val="00D675F9"/>
    <w:rsid w:val="00D779F9"/>
    <w:rsid w:val="00D82DCD"/>
    <w:rsid w:val="00D84FE3"/>
    <w:rsid w:val="00D97E26"/>
    <w:rsid w:val="00DB44C3"/>
    <w:rsid w:val="00DB5515"/>
    <w:rsid w:val="00E13177"/>
    <w:rsid w:val="00E21D1D"/>
    <w:rsid w:val="00E23D2D"/>
    <w:rsid w:val="00E52079"/>
    <w:rsid w:val="00E54D77"/>
    <w:rsid w:val="00E6355D"/>
    <w:rsid w:val="00E87F1C"/>
    <w:rsid w:val="00EB4EAE"/>
    <w:rsid w:val="00EC2BF0"/>
    <w:rsid w:val="00ED7EB6"/>
    <w:rsid w:val="00EE4775"/>
    <w:rsid w:val="00EF3F80"/>
    <w:rsid w:val="00F00EEB"/>
    <w:rsid w:val="00F017CF"/>
    <w:rsid w:val="00F11F60"/>
    <w:rsid w:val="00F25B87"/>
    <w:rsid w:val="00F327B6"/>
    <w:rsid w:val="00F32CE4"/>
    <w:rsid w:val="00F76000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0F0E0319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45UzNWZ1FwZHJnK0J4VElnZXpvTXdNRU41TlV0eDlkK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OJlofJix6x7hCDK4WMxl+liB5z1VmiJlABFANpuYW48=</DigestValue>
      </Reference>
      <Reference URI="#INFO">
        <DigestMethod Algorithm="http://www.w3.org/2001/04/xmlenc#sha256"/>
        <DigestValue>7sUjOtxlwDnwLbb7EIU6EmTDgIDKG9RLmkROqqMBr8w=</DigestValue>
      </Reference>
    </SignedInfo>
    <SignatureValue>hc8+gdAP/IUPTHPWJfiI8UE1G8oNyJP4qv1CR08+wSLiRIqXtWZ02FAtm47I+DX8Psx7Bs6bAyRi8MWvWMMsRA==</SignatureValue>
    <Object Id="INFO">
      <ArrayOfString xmlns:xsi="http://www.w3.org/2001/XMLSchema-instance" xmlns:xsd="http://www.w3.org/2001/XMLSchema" xmlns="">
        <string>9S3VgQpdrg+BxTIgezoMwMEN5NUtx9d+</string>
      </ArrayOfString>
    </Object>
  </Signature>
</WrappedLabelInfo>
</file>

<file path=customXml/itemProps1.xml><?xml version="1.0" encoding="utf-8"?>
<ds:datastoreItem xmlns:ds="http://schemas.openxmlformats.org/officeDocument/2006/customXml" ds:itemID="{0ED5ECEA-6161-48DD-B580-AB1AE553D7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218B01-9351-4909-9D11-638D73F8CF4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2C1D9BD-3248-41EF-AA4D-7EEFB9E9E51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81</cp:revision>
  <cp:lastPrinted>2025-09-16T08:34:00Z</cp:lastPrinted>
  <dcterms:created xsi:type="dcterms:W3CDTF">2018-03-20T13:10:00Z</dcterms:created>
  <dcterms:modified xsi:type="dcterms:W3CDTF">2025-09-17T06:19:00Z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4559d176-0848-405c-8a19-a6b30713b992</vt:lpwstr>
  </property>
  <property fmtid="{D5CDD505-2E9C-101B-9397-08002B2CF9AE}" pid="3" name="bjSaver">
    <vt:lpwstr>pgdGzpuU1ycEbVV7Z/O7p/eeEh2NHDKR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Sekcja Planowania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UniqueDocumentKey">
    <vt:lpwstr>b890ed39-0709-41e6-8f35-68e635d1d0cc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10.60.70.24</vt:lpwstr>
  </property>
</Properties>
</file>